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7D60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71A98BD" w14:textId="77777777">
        <w:tc>
          <w:tcPr>
            <w:tcW w:w="10419" w:type="dxa"/>
            <w:shd w:val="clear" w:color="auto" w:fill="auto"/>
          </w:tcPr>
          <w:p w14:paraId="509A3E54"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228ABC1F" wp14:editId="3F5FA8D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6056A" w14:textId="77777777" w:rsidR="00472B25" w:rsidRDefault="00472B25" w:rsidP="005D2BD5">
            <w:pPr>
              <w:pStyle w:val="Pieddepage"/>
              <w:tabs>
                <w:tab w:val="clear" w:pos="4536"/>
                <w:tab w:val="clear" w:pos="9072"/>
              </w:tabs>
              <w:jc w:val="center"/>
            </w:pPr>
          </w:p>
        </w:tc>
      </w:tr>
    </w:tbl>
    <w:p w14:paraId="42624D59"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FD51D48" w14:textId="77777777">
        <w:tc>
          <w:tcPr>
            <w:tcW w:w="9288" w:type="dxa"/>
            <w:shd w:val="clear" w:color="auto" w:fill="66CCFF"/>
          </w:tcPr>
          <w:p w14:paraId="503E1C22" w14:textId="77777777" w:rsidR="00472B25" w:rsidRPr="00532E6E" w:rsidRDefault="00472B25">
            <w:pPr>
              <w:pStyle w:val="Titre8"/>
              <w:tabs>
                <w:tab w:val="num" w:pos="0"/>
                <w:tab w:val="right" w:pos="9639"/>
              </w:tabs>
              <w:spacing w:before="120" w:after="120"/>
              <w:rPr>
                <w:caps/>
                <w:sz w:val="28"/>
                <w:szCs w:val="28"/>
              </w:rPr>
            </w:pPr>
            <w:r w:rsidRPr="00532E6E">
              <w:rPr>
                <w:caps/>
              </w:rPr>
              <w:t>MARCHES ET ACCORDS-CADRES</w:t>
            </w:r>
          </w:p>
          <w:p w14:paraId="79CA2528" w14:textId="77777777" w:rsidR="007509C7" w:rsidRPr="00532E6E" w:rsidRDefault="00472B25" w:rsidP="007509C7">
            <w:pPr>
              <w:pStyle w:val="Titre8"/>
              <w:tabs>
                <w:tab w:val="num" w:pos="0"/>
                <w:tab w:val="right" w:pos="9639"/>
              </w:tabs>
              <w:rPr>
                <w:caps/>
                <w:sz w:val="28"/>
                <w:szCs w:val="28"/>
              </w:rPr>
            </w:pPr>
            <w:r w:rsidRPr="00532E6E">
              <w:rPr>
                <w:caps/>
                <w:sz w:val="28"/>
                <w:szCs w:val="28"/>
              </w:rPr>
              <w:t>DECLARATION DU candidat INDIVIDUEL</w:t>
            </w:r>
            <w:r w:rsidR="007509C7" w:rsidRPr="00532E6E">
              <w:rPr>
                <w:caps/>
                <w:sz w:val="28"/>
                <w:szCs w:val="28"/>
              </w:rPr>
              <w:t xml:space="preserve"> </w:t>
            </w:r>
            <w:r w:rsidRPr="00532E6E">
              <w:rPr>
                <w:sz w:val="28"/>
                <w:szCs w:val="28"/>
              </w:rPr>
              <w:t xml:space="preserve">OU DU MEMBRE </w:t>
            </w:r>
          </w:p>
          <w:p w14:paraId="5B006372" w14:textId="77777777" w:rsidR="00472B25" w:rsidRPr="007509C7" w:rsidRDefault="00472B25" w:rsidP="007509C7">
            <w:pPr>
              <w:pStyle w:val="Titre8"/>
              <w:tabs>
                <w:tab w:val="num" w:pos="0"/>
                <w:tab w:val="right" w:pos="9639"/>
              </w:tabs>
              <w:rPr>
                <w:b w:val="0"/>
                <w:caps/>
                <w:sz w:val="28"/>
                <w:szCs w:val="28"/>
              </w:rPr>
            </w:pPr>
            <w:r w:rsidRPr="00532E6E">
              <w:rPr>
                <w:sz w:val="28"/>
                <w:szCs w:val="28"/>
              </w:rPr>
              <w:t>DU GROUPEMENT</w:t>
            </w:r>
          </w:p>
        </w:tc>
        <w:tc>
          <w:tcPr>
            <w:tcW w:w="1080" w:type="dxa"/>
            <w:shd w:val="clear" w:color="auto" w:fill="66CCFF"/>
          </w:tcPr>
          <w:p w14:paraId="38F3E641" w14:textId="77777777" w:rsidR="00472B25" w:rsidRDefault="00472B25">
            <w:pPr>
              <w:pStyle w:val="Titre8"/>
              <w:tabs>
                <w:tab w:val="num" w:pos="0"/>
                <w:tab w:val="right" w:pos="9639"/>
              </w:tabs>
              <w:spacing w:before="120" w:after="120"/>
            </w:pPr>
            <w:r>
              <w:rPr>
                <w:caps/>
                <w:sz w:val="28"/>
                <w:szCs w:val="28"/>
              </w:rPr>
              <w:t>DC2</w:t>
            </w:r>
          </w:p>
        </w:tc>
      </w:tr>
    </w:tbl>
    <w:p w14:paraId="2DD152E9" w14:textId="77777777" w:rsidR="00472B25" w:rsidRDefault="00472B25">
      <w:pPr>
        <w:jc w:val="both"/>
        <w:rPr>
          <w:rFonts w:ascii="Arial" w:hAnsi="Arial" w:cs="Arial"/>
        </w:rPr>
      </w:pPr>
    </w:p>
    <w:p w14:paraId="526682F2"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41BA50A3"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23B4451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5CAA4C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B4AE36" w14:textId="77777777">
        <w:tc>
          <w:tcPr>
            <w:tcW w:w="10331" w:type="dxa"/>
            <w:shd w:val="clear" w:color="auto" w:fill="66CCFF"/>
          </w:tcPr>
          <w:p w14:paraId="5A20F71B"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78C1A91" w14:textId="77777777" w:rsidR="00D22DEE" w:rsidRPr="00D22DEE" w:rsidRDefault="00D22DEE" w:rsidP="00D22DEE">
      <w:pPr>
        <w:rPr>
          <w:rFonts w:ascii="Arial" w:hAnsi="Arial" w:cs="Arial"/>
          <w:bCs/>
        </w:rPr>
      </w:pPr>
    </w:p>
    <w:p w14:paraId="34E41B6C" w14:textId="77777777" w:rsidR="00D22DEE" w:rsidRPr="00D22DEE" w:rsidRDefault="00D22DEE" w:rsidP="00532E6E">
      <w:pPr>
        <w:jc w:val="center"/>
        <w:rPr>
          <w:rFonts w:ascii="Arial" w:hAnsi="Arial" w:cs="Arial"/>
          <w:bCs/>
        </w:rPr>
      </w:pPr>
      <w:r w:rsidRPr="00D22DEE">
        <w:rPr>
          <w:rFonts w:ascii="Arial" w:hAnsi="Arial" w:cs="Arial"/>
          <w:bCs/>
        </w:rPr>
        <w:t>Etablissement Français du Sang Occitanie Pyrénées-Méditerranée</w:t>
      </w:r>
    </w:p>
    <w:p w14:paraId="2DFCC38B" w14:textId="77777777" w:rsidR="00D22DEE" w:rsidRPr="00D22DEE" w:rsidRDefault="00D22DEE" w:rsidP="00532E6E">
      <w:pPr>
        <w:jc w:val="center"/>
        <w:rPr>
          <w:rFonts w:ascii="Arial" w:hAnsi="Arial" w:cs="Arial"/>
          <w:bCs/>
        </w:rPr>
      </w:pPr>
      <w:r w:rsidRPr="00D22DEE">
        <w:rPr>
          <w:rFonts w:ascii="Arial" w:hAnsi="Arial" w:cs="Arial"/>
          <w:bCs/>
        </w:rPr>
        <w:t>Avenue de Grande-Bretagne – BP3210</w:t>
      </w:r>
    </w:p>
    <w:p w14:paraId="54E68602" w14:textId="77777777" w:rsidR="00D22DEE" w:rsidRPr="00D22DEE" w:rsidRDefault="00D22DEE" w:rsidP="00532E6E">
      <w:pPr>
        <w:jc w:val="center"/>
        <w:rPr>
          <w:rFonts w:ascii="Arial" w:hAnsi="Arial" w:cs="Arial"/>
          <w:bCs/>
        </w:rPr>
      </w:pPr>
      <w:r w:rsidRPr="00D22DEE">
        <w:rPr>
          <w:rFonts w:ascii="Arial" w:hAnsi="Arial" w:cs="Arial"/>
          <w:bCs/>
        </w:rPr>
        <w:t>31027 Toulouse Cedex</w:t>
      </w:r>
    </w:p>
    <w:p w14:paraId="2AAFE4C0" w14:textId="77777777" w:rsidR="00D22DEE" w:rsidRPr="00D22DEE" w:rsidRDefault="00D22DEE" w:rsidP="00D22DEE">
      <w:pPr>
        <w:rPr>
          <w:rFonts w:ascii="Arial" w:hAnsi="Arial" w:cs="Arial"/>
          <w:bCs/>
        </w:rPr>
      </w:pPr>
    </w:p>
    <w:p w14:paraId="38E7746A" w14:textId="77777777" w:rsidR="00472B25" w:rsidRPr="00D22DEE" w:rsidRDefault="00472B25">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194563B" w14:textId="77777777">
        <w:tc>
          <w:tcPr>
            <w:tcW w:w="10331" w:type="dxa"/>
            <w:shd w:val="clear" w:color="auto" w:fill="66CCFF"/>
          </w:tcPr>
          <w:p w14:paraId="2269D81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2BCE7C8" w14:textId="77777777" w:rsidR="00472B25" w:rsidRDefault="00472B25">
      <w:pPr>
        <w:rPr>
          <w:rFonts w:ascii="Arial" w:hAnsi="Arial" w:cs="Arial"/>
          <w:bCs/>
        </w:rPr>
      </w:pPr>
    </w:p>
    <w:p w14:paraId="6414AF08" w14:textId="582881AE" w:rsidR="00532E6E" w:rsidRPr="00A05EC2" w:rsidRDefault="0072633F" w:rsidP="00A05EC2">
      <w:pPr>
        <w:pStyle w:val="En-tte"/>
        <w:tabs>
          <w:tab w:val="clear" w:pos="4536"/>
          <w:tab w:val="clear" w:pos="9072"/>
        </w:tabs>
        <w:rPr>
          <w:rFonts w:ascii="Arial" w:hAnsi="Arial" w:cs="Arial"/>
        </w:rPr>
      </w:pPr>
      <w:r>
        <w:rPr>
          <w:rFonts w:ascii="Arial" w:hAnsi="Arial" w:cs="Arial"/>
        </w:rPr>
        <w:t>Location</w:t>
      </w:r>
      <w:r>
        <w:rPr>
          <w:rFonts w:ascii="Arial" w:hAnsi="Arial" w:cs="Arial"/>
        </w:rPr>
        <w:t xml:space="preserve"> et l’entretien des vêtements de travail, articles de linge plat, articles de sol et autres articles textiles utilisés sur l’ensemble des sites de l’Etablissement Français du Sang </w:t>
      </w:r>
      <w:r>
        <w:rPr>
          <w:rFonts w:ascii="Arial" w:hAnsi="Arial" w:cs="Arial"/>
        </w:rPr>
        <w:t>Occitanie.</w:t>
      </w:r>
      <w:r w:rsidR="009B02E2">
        <w:rPr>
          <w:rFonts w:ascii="Arial" w:hAnsi="Arial" w:cs="Arial"/>
        </w:rPr>
        <w:t xml:space="preserve"> </w:t>
      </w:r>
    </w:p>
    <w:p w14:paraId="088BBBC6" w14:textId="77777777" w:rsidR="00D22DEE" w:rsidRDefault="00D22DEE">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5C4AFF3" w14:textId="77777777">
        <w:tc>
          <w:tcPr>
            <w:tcW w:w="10331" w:type="dxa"/>
            <w:shd w:val="clear" w:color="auto" w:fill="66CCFF"/>
          </w:tcPr>
          <w:p w14:paraId="73AF43B0"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59EBE3E" w14:textId="77777777" w:rsidR="00472B25" w:rsidRDefault="00472B25">
      <w:pPr>
        <w:pStyle w:val="Titre9"/>
        <w:numPr>
          <w:ilvl w:val="0"/>
          <w:numId w:val="0"/>
        </w:numPr>
        <w:rPr>
          <w:i w:val="0"/>
          <w:sz w:val="20"/>
        </w:rPr>
      </w:pPr>
    </w:p>
    <w:p w14:paraId="35F51682"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66D45BB" w14:textId="77777777" w:rsidR="00472B25" w:rsidRDefault="00472B25">
      <w:pPr>
        <w:pStyle w:val="Titre9"/>
        <w:tabs>
          <w:tab w:val="num" w:pos="0"/>
        </w:tabs>
        <w:ind w:left="0"/>
        <w:jc w:val="both"/>
        <w:rPr>
          <w:i w:val="0"/>
          <w:iCs w:val="0"/>
          <w:sz w:val="20"/>
          <w:szCs w:val="20"/>
        </w:rPr>
      </w:pPr>
    </w:p>
    <w:p w14:paraId="7918DBD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9B7B1AF" w14:textId="77777777" w:rsidR="00472B25" w:rsidRDefault="00472B25">
      <w:pPr>
        <w:jc w:val="both"/>
        <w:rPr>
          <w:rFonts w:ascii="Arial" w:hAnsi="Arial" w:cs="Arial"/>
          <w:b/>
          <w:bCs/>
        </w:rPr>
      </w:pPr>
    </w:p>
    <w:p w14:paraId="27285EEB" w14:textId="77777777" w:rsidR="00472B25" w:rsidRDefault="00472B25">
      <w:pPr>
        <w:jc w:val="both"/>
        <w:rPr>
          <w:rFonts w:ascii="Arial" w:hAnsi="Arial" w:cs="Arial"/>
          <w:b/>
          <w:bCs/>
        </w:rPr>
      </w:pPr>
    </w:p>
    <w:p w14:paraId="52CE16C4" w14:textId="77777777" w:rsidR="00472B25" w:rsidRDefault="00472B25">
      <w:pPr>
        <w:jc w:val="both"/>
        <w:rPr>
          <w:rFonts w:ascii="Arial" w:hAnsi="Arial" w:cs="Arial"/>
          <w:b/>
          <w:bCs/>
        </w:rPr>
      </w:pPr>
    </w:p>
    <w:p w14:paraId="474C3C49" w14:textId="77777777" w:rsidR="00532E6E" w:rsidRDefault="00532E6E">
      <w:pPr>
        <w:jc w:val="both"/>
        <w:rPr>
          <w:rFonts w:ascii="Arial" w:hAnsi="Arial" w:cs="Arial"/>
          <w:b/>
          <w:bCs/>
        </w:rPr>
      </w:pPr>
    </w:p>
    <w:p w14:paraId="52B1A99D" w14:textId="77777777" w:rsidR="00472B25" w:rsidRDefault="00472B25">
      <w:pPr>
        <w:jc w:val="both"/>
        <w:rPr>
          <w:rFonts w:ascii="Arial" w:hAnsi="Arial" w:cs="Arial"/>
          <w:b/>
          <w:bCs/>
        </w:rPr>
      </w:pPr>
    </w:p>
    <w:p w14:paraId="04C4D7DC" w14:textId="77777777" w:rsidR="00472B25" w:rsidRDefault="00472B25">
      <w:pPr>
        <w:jc w:val="both"/>
        <w:rPr>
          <w:rFonts w:ascii="Arial" w:hAnsi="Arial" w:cs="Arial"/>
          <w:b/>
          <w:bCs/>
        </w:rPr>
      </w:pPr>
    </w:p>
    <w:p w14:paraId="0E99D503"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3E8D8F82" w14:textId="77777777" w:rsidR="00472B25" w:rsidRDefault="00472B25">
      <w:pPr>
        <w:jc w:val="both"/>
        <w:rPr>
          <w:rFonts w:ascii="Arial" w:hAnsi="Arial" w:cs="Arial"/>
          <w:b/>
          <w:bCs/>
        </w:rPr>
      </w:pPr>
    </w:p>
    <w:p w14:paraId="57C749A3" w14:textId="77777777" w:rsidR="00472B25" w:rsidRDefault="00472B25">
      <w:pPr>
        <w:jc w:val="both"/>
        <w:rPr>
          <w:rFonts w:ascii="Arial" w:hAnsi="Arial" w:cs="Arial"/>
          <w:b/>
          <w:bCs/>
        </w:rPr>
      </w:pPr>
    </w:p>
    <w:p w14:paraId="1360E323" w14:textId="77777777" w:rsidR="00472B25" w:rsidRDefault="00472B25">
      <w:pPr>
        <w:jc w:val="both"/>
        <w:rPr>
          <w:rFonts w:ascii="Arial" w:hAnsi="Arial" w:cs="Arial"/>
          <w:b/>
          <w:bCs/>
        </w:rPr>
      </w:pPr>
    </w:p>
    <w:p w14:paraId="06F65EEE" w14:textId="77777777" w:rsidR="00472B25" w:rsidRDefault="00472B25">
      <w:pPr>
        <w:jc w:val="both"/>
        <w:rPr>
          <w:rFonts w:ascii="Arial" w:hAnsi="Arial" w:cs="Arial"/>
          <w:b/>
          <w:bCs/>
        </w:rPr>
      </w:pPr>
    </w:p>
    <w:p w14:paraId="34A48031" w14:textId="77777777" w:rsidR="00472B25" w:rsidRDefault="00472B25">
      <w:pPr>
        <w:jc w:val="both"/>
        <w:rPr>
          <w:rFonts w:ascii="Arial" w:hAnsi="Arial" w:cs="Arial"/>
          <w:bCs/>
        </w:rPr>
      </w:pPr>
    </w:p>
    <w:p w14:paraId="25D6A654" w14:textId="77777777" w:rsidR="00472B25" w:rsidRDefault="00472B25">
      <w:pPr>
        <w:jc w:val="both"/>
        <w:rPr>
          <w:rFonts w:ascii="Arial" w:hAnsi="Arial" w:cs="Arial"/>
          <w:bCs/>
        </w:rPr>
      </w:pPr>
    </w:p>
    <w:p w14:paraId="36B7A5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t>C2 - Cas particuliers :</w:t>
      </w:r>
    </w:p>
    <w:p w14:paraId="3E5FA526"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64F852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1F2B5118" w14:textId="77777777" w:rsidTr="00D63EF7">
        <w:trPr>
          <w:gridAfter w:val="1"/>
          <w:wAfter w:w="10" w:type="dxa"/>
          <w:trHeight w:val="296"/>
        </w:trPr>
        <w:tc>
          <w:tcPr>
            <w:tcW w:w="8506" w:type="dxa"/>
            <w:gridSpan w:val="2"/>
            <w:shd w:val="clear" w:color="auto" w:fill="auto"/>
            <w:vAlign w:val="center"/>
          </w:tcPr>
          <w:p w14:paraId="63B548DE"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CB962F6" w14:textId="77777777" w:rsidR="00472B25" w:rsidRDefault="00472B25">
            <w:pPr>
              <w:pStyle w:val="Corpsdetexte21"/>
              <w:snapToGrid w:val="0"/>
              <w:jc w:val="center"/>
              <w:rPr>
                <w:rFonts w:ascii="Arial" w:hAnsi="Arial" w:cs="Arial"/>
                <w:b/>
                <w:bCs/>
                <w:i w:val="0"/>
                <w:iCs w:val="0"/>
                <w:sz w:val="20"/>
                <w:szCs w:val="20"/>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p w14:paraId="2F1649F1" w14:textId="77777777" w:rsidR="00532E6E" w:rsidRDefault="00532E6E">
            <w:pPr>
              <w:pStyle w:val="Corpsdetexte21"/>
              <w:snapToGrid w:val="0"/>
              <w:jc w:val="center"/>
              <w:rPr>
                <w:rFonts w:ascii="Arial" w:hAnsi="Arial" w:cs="Arial"/>
                <w:b/>
                <w:bCs/>
              </w:rPr>
            </w:pPr>
          </w:p>
        </w:tc>
        <w:tc>
          <w:tcPr>
            <w:tcW w:w="1892" w:type="dxa"/>
            <w:tcBorders>
              <w:bottom w:val="single" w:sz="4" w:space="0" w:color="000000"/>
            </w:tcBorders>
            <w:shd w:val="clear" w:color="auto" w:fill="auto"/>
            <w:vAlign w:val="center"/>
          </w:tcPr>
          <w:p w14:paraId="051F5C79" w14:textId="77777777" w:rsidR="00472B25" w:rsidRDefault="00472B25">
            <w:pPr>
              <w:snapToGrid w:val="0"/>
              <w:jc w:val="center"/>
              <w:rPr>
                <w:rFonts w:ascii="Arial" w:hAnsi="Arial" w:cs="Arial"/>
                <w:b/>
                <w:bCs/>
              </w:rPr>
            </w:pPr>
          </w:p>
        </w:tc>
      </w:tr>
      <w:tr w:rsidR="00261FC1" w14:paraId="1BE32EF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BD2D5F7" w14:textId="77777777" w:rsidR="00261FC1" w:rsidRDefault="00261FC1">
            <w:pPr>
              <w:pStyle w:val="fcase1ertab"/>
              <w:snapToGrid w:val="0"/>
              <w:rPr>
                <w:rFonts w:ascii="Arial" w:hAnsi="Arial" w:cs="Arial"/>
                <w:b/>
                <w:bCs/>
              </w:rPr>
            </w:pPr>
          </w:p>
          <w:p w14:paraId="4267532D"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633F">
              <w:fldChar w:fldCharType="separate"/>
            </w:r>
            <w:r>
              <w:fldChar w:fldCharType="end"/>
            </w:r>
            <w:r>
              <w:rPr>
                <w:rFonts w:ascii="Arial" w:hAnsi="Arial" w:cs="Arial"/>
                <w:bCs/>
              </w:rPr>
              <w:t xml:space="preserve"> </w:t>
            </w:r>
            <w:r>
              <w:rPr>
                <w:rFonts w:ascii="Arial" w:hAnsi="Arial" w:cs="Arial"/>
              </w:rPr>
              <w:t>Entreprise adaptée</w:t>
            </w:r>
          </w:p>
          <w:p w14:paraId="10EEB526"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0A8377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063AC36" w14:textId="77777777" w:rsidR="00261FC1" w:rsidRPr="00532E6E" w:rsidRDefault="00261FC1">
            <w:pPr>
              <w:snapToGrid w:val="0"/>
              <w:ind w:left="170" w:right="170"/>
              <w:jc w:val="both"/>
              <w:rPr>
                <w:rFonts w:ascii="Arial" w:hAnsi="Arial" w:cs="Arial"/>
                <w:color w:val="FF0000"/>
                <w:sz w:val="16"/>
                <w:szCs w:val="16"/>
              </w:rPr>
            </w:pPr>
          </w:p>
          <w:p w14:paraId="4AD27C5E" w14:textId="77777777" w:rsidR="00261FC1" w:rsidRPr="00532E6E" w:rsidRDefault="00261FC1">
            <w:pPr>
              <w:ind w:left="170" w:right="170"/>
              <w:jc w:val="both"/>
              <w:rPr>
                <w:rFonts w:ascii="Arial" w:hAnsi="Arial" w:cs="Arial"/>
                <w:b/>
                <w:bCs/>
                <w:color w:val="FF0000"/>
              </w:rPr>
            </w:pPr>
            <w:r w:rsidRPr="00532E6E">
              <w:rPr>
                <w:rFonts w:ascii="Arial" w:hAnsi="Arial" w:cs="Arial"/>
                <w:color w:val="FF0000"/>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7F9F972" w14:textId="77777777" w:rsidR="00261FC1" w:rsidRDefault="00261FC1">
            <w:pPr>
              <w:snapToGrid w:val="0"/>
              <w:jc w:val="both"/>
              <w:rPr>
                <w:rFonts w:ascii="Arial" w:hAnsi="Arial" w:cs="Arial"/>
                <w:b/>
                <w:bCs/>
              </w:rPr>
            </w:pPr>
          </w:p>
        </w:tc>
      </w:tr>
      <w:tr w:rsidR="00261FC1" w14:paraId="7506F4DB"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58E1F3C" w14:textId="77777777" w:rsidR="00261FC1" w:rsidRDefault="00261FC1">
            <w:pPr>
              <w:pStyle w:val="fcase1ertab"/>
              <w:snapToGrid w:val="0"/>
              <w:rPr>
                <w:rFonts w:ascii="Arial" w:hAnsi="Arial" w:cs="Arial"/>
                <w:b/>
                <w:bCs/>
              </w:rPr>
            </w:pPr>
          </w:p>
          <w:p w14:paraId="685128A5"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633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C9138DB"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A3EE726" w14:textId="77777777" w:rsidR="00261FC1" w:rsidRPr="00532E6E" w:rsidRDefault="00261FC1">
            <w:pPr>
              <w:snapToGrid w:val="0"/>
              <w:ind w:left="170" w:right="170"/>
              <w:jc w:val="both"/>
              <w:rPr>
                <w:rFonts w:ascii="Arial" w:hAnsi="Arial" w:cs="Arial"/>
                <w:b/>
                <w:bCs/>
                <w:color w:val="FF0000"/>
                <w:sz w:val="16"/>
                <w:szCs w:val="16"/>
              </w:rPr>
            </w:pPr>
          </w:p>
          <w:p w14:paraId="1A36827C" w14:textId="77777777" w:rsidR="00261FC1" w:rsidRPr="00532E6E" w:rsidRDefault="00261FC1">
            <w:pPr>
              <w:ind w:left="170" w:right="170"/>
              <w:jc w:val="both"/>
              <w:rPr>
                <w:rFonts w:ascii="Arial" w:hAnsi="Arial" w:cs="Arial"/>
                <w:color w:val="FF0000"/>
                <w:sz w:val="16"/>
                <w:szCs w:val="16"/>
              </w:rPr>
            </w:pPr>
            <w:r w:rsidRPr="00532E6E">
              <w:rPr>
                <w:rFonts w:ascii="Arial" w:hAnsi="Arial" w:cs="Arial"/>
                <w:color w:val="FF0000"/>
                <w:sz w:val="16"/>
                <w:szCs w:val="16"/>
              </w:rPr>
              <w:t>Indiquer ci-contre la date de publication au recueil des actes administratifs de l’arrêté préfectoral portant autorisation de création.</w:t>
            </w:r>
          </w:p>
          <w:p w14:paraId="3838952E" w14:textId="77777777" w:rsidR="00261FC1" w:rsidRPr="00532E6E" w:rsidRDefault="00261FC1" w:rsidP="00906660">
            <w:pPr>
              <w:ind w:left="170" w:right="170"/>
              <w:jc w:val="both"/>
              <w:rPr>
                <w:rFonts w:ascii="Arial" w:hAnsi="Arial" w:cs="Arial"/>
                <w:color w:val="FF0000"/>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DBFE026" w14:textId="77777777" w:rsidR="00261FC1" w:rsidRDefault="00261FC1">
            <w:pPr>
              <w:snapToGrid w:val="0"/>
              <w:jc w:val="both"/>
              <w:rPr>
                <w:rFonts w:ascii="Arial" w:hAnsi="Arial" w:cs="Arial"/>
                <w:b/>
                <w:bCs/>
              </w:rPr>
            </w:pPr>
          </w:p>
        </w:tc>
      </w:tr>
      <w:tr w:rsidR="00261FC1" w14:paraId="494615E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EC7ADC" w14:textId="77777777" w:rsidR="00261FC1" w:rsidRDefault="00261FC1" w:rsidP="00224E9C">
            <w:pPr>
              <w:pStyle w:val="fcase1ertab"/>
              <w:snapToGrid w:val="0"/>
              <w:rPr>
                <w:rFonts w:ascii="Arial" w:hAnsi="Arial" w:cs="Arial"/>
                <w:b/>
                <w:bCs/>
                <w:sz w:val="18"/>
                <w:szCs w:val="18"/>
              </w:rPr>
            </w:pPr>
          </w:p>
          <w:p w14:paraId="593202CB"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633F">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EA1FA6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7109816" w14:textId="77777777" w:rsidR="00261FC1" w:rsidRPr="00532E6E" w:rsidRDefault="00261FC1" w:rsidP="00224E9C">
            <w:pPr>
              <w:snapToGrid w:val="0"/>
              <w:ind w:left="170" w:right="170"/>
              <w:jc w:val="both"/>
              <w:rPr>
                <w:rFonts w:ascii="Arial" w:hAnsi="Arial" w:cs="Arial"/>
                <w:b/>
                <w:bCs/>
                <w:color w:val="FF0000"/>
                <w:sz w:val="16"/>
                <w:szCs w:val="16"/>
              </w:rPr>
            </w:pPr>
          </w:p>
          <w:p w14:paraId="32A76D44" w14:textId="77777777" w:rsidR="00261FC1" w:rsidRPr="00532E6E" w:rsidRDefault="00261FC1" w:rsidP="00224E9C">
            <w:pPr>
              <w:snapToGrid w:val="0"/>
              <w:ind w:left="170" w:right="170"/>
              <w:jc w:val="both"/>
              <w:rPr>
                <w:rFonts w:ascii="Arial" w:hAnsi="Arial" w:cs="Arial"/>
                <w:b/>
                <w:bCs/>
                <w:color w:val="FF0000"/>
                <w:sz w:val="16"/>
                <w:szCs w:val="16"/>
              </w:rPr>
            </w:pPr>
          </w:p>
          <w:p w14:paraId="5C17AB69" w14:textId="77777777" w:rsidR="00261FC1" w:rsidRPr="00532E6E" w:rsidRDefault="00261FC1" w:rsidP="00224E9C">
            <w:pPr>
              <w:snapToGrid w:val="0"/>
              <w:ind w:left="170" w:right="170"/>
              <w:jc w:val="both"/>
              <w:rPr>
                <w:rFonts w:ascii="Arial" w:hAnsi="Arial" w:cs="Arial"/>
                <w:b/>
                <w:bCs/>
                <w:color w:val="FF0000"/>
                <w:sz w:val="16"/>
                <w:szCs w:val="16"/>
              </w:rPr>
            </w:pPr>
          </w:p>
          <w:p w14:paraId="1317AF97" w14:textId="77777777" w:rsidR="00261FC1" w:rsidRPr="00532E6E" w:rsidRDefault="00261FC1" w:rsidP="00224E9C">
            <w:pPr>
              <w:snapToGrid w:val="0"/>
              <w:ind w:left="170" w:right="170"/>
              <w:jc w:val="both"/>
              <w:rPr>
                <w:rFonts w:ascii="Arial" w:hAnsi="Arial" w:cs="Arial"/>
                <w:b/>
                <w:bCs/>
                <w:color w:val="FF0000"/>
                <w:sz w:val="16"/>
                <w:szCs w:val="16"/>
              </w:rPr>
            </w:pPr>
          </w:p>
          <w:p w14:paraId="0EB80289" w14:textId="77777777" w:rsidR="00261FC1" w:rsidRPr="00532E6E" w:rsidRDefault="00261FC1" w:rsidP="00224E9C">
            <w:pPr>
              <w:snapToGrid w:val="0"/>
              <w:ind w:right="170"/>
              <w:jc w:val="both"/>
              <w:rPr>
                <w:rFonts w:ascii="Arial" w:hAnsi="Arial" w:cs="Arial"/>
                <w:b/>
                <w:bCs/>
                <w:color w:val="FF0000"/>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4445EA9B" w14:textId="77777777" w:rsidR="00261FC1" w:rsidRDefault="00261FC1" w:rsidP="00224E9C">
            <w:pPr>
              <w:snapToGrid w:val="0"/>
              <w:jc w:val="both"/>
              <w:rPr>
                <w:rFonts w:ascii="Arial" w:hAnsi="Arial" w:cs="Arial"/>
                <w:b/>
                <w:bCs/>
              </w:rPr>
            </w:pPr>
          </w:p>
        </w:tc>
      </w:tr>
      <w:tr w:rsidR="00261FC1" w14:paraId="52FF3EC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0C3E1DE" w14:textId="77777777" w:rsidR="00261FC1" w:rsidRDefault="00261FC1">
            <w:pPr>
              <w:pStyle w:val="fcase1ertab"/>
              <w:snapToGrid w:val="0"/>
              <w:rPr>
                <w:rFonts w:ascii="Arial" w:hAnsi="Arial" w:cs="Arial"/>
                <w:b/>
                <w:bCs/>
                <w:sz w:val="18"/>
                <w:szCs w:val="18"/>
              </w:rPr>
            </w:pPr>
          </w:p>
          <w:p w14:paraId="15BCC10A"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633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54669B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953279C" w14:textId="77777777" w:rsidR="00261FC1" w:rsidRPr="00532E6E" w:rsidRDefault="00261FC1">
            <w:pPr>
              <w:snapToGrid w:val="0"/>
              <w:ind w:left="170" w:right="170"/>
              <w:jc w:val="both"/>
              <w:rPr>
                <w:rFonts w:ascii="Arial" w:hAnsi="Arial" w:cs="Arial"/>
                <w:b/>
                <w:bCs/>
                <w:color w:val="FF0000"/>
                <w:sz w:val="16"/>
                <w:szCs w:val="16"/>
              </w:rPr>
            </w:pPr>
          </w:p>
          <w:p w14:paraId="06239578" w14:textId="77777777" w:rsidR="00261FC1" w:rsidRPr="00532E6E" w:rsidRDefault="00261FC1">
            <w:pPr>
              <w:snapToGrid w:val="0"/>
              <w:ind w:left="170" w:right="170"/>
              <w:jc w:val="both"/>
              <w:rPr>
                <w:rFonts w:ascii="Arial" w:hAnsi="Arial" w:cs="Arial"/>
                <w:b/>
                <w:bCs/>
                <w:color w:val="FF0000"/>
                <w:sz w:val="16"/>
                <w:szCs w:val="16"/>
              </w:rPr>
            </w:pPr>
          </w:p>
          <w:p w14:paraId="1E29D192" w14:textId="77777777" w:rsidR="00261FC1" w:rsidRPr="00532E6E" w:rsidRDefault="00261FC1">
            <w:pPr>
              <w:snapToGrid w:val="0"/>
              <w:ind w:left="170" w:right="170"/>
              <w:jc w:val="both"/>
              <w:rPr>
                <w:rFonts w:ascii="Arial" w:hAnsi="Arial" w:cs="Arial"/>
                <w:b/>
                <w:bCs/>
                <w:color w:val="FF0000"/>
                <w:sz w:val="16"/>
                <w:szCs w:val="16"/>
              </w:rPr>
            </w:pPr>
          </w:p>
          <w:p w14:paraId="455991A0" w14:textId="77777777" w:rsidR="00261FC1" w:rsidRPr="00532E6E" w:rsidRDefault="00261FC1">
            <w:pPr>
              <w:snapToGrid w:val="0"/>
              <w:ind w:left="170" w:right="170"/>
              <w:jc w:val="both"/>
              <w:rPr>
                <w:rFonts w:ascii="Arial" w:hAnsi="Arial" w:cs="Arial"/>
                <w:b/>
                <w:bCs/>
                <w:color w:val="FF0000"/>
                <w:sz w:val="16"/>
                <w:szCs w:val="16"/>
              </w:rPr>
            </w:pPr>
          </w:p>
          <w:p w14:paraId="18347AD3" w14:textId="77777777" w:rsidR="00261FC1" w:rsidRPr="00532E6E" w:rsidRDefault="00261FC1">
            <w:pPr>
              <w:snapToGrid w:val="0"/>
              <w:ind w:right="170"/>
              <w:jc w:val="both"/>
              <w:rPr>
                <w:rFonts w:ascii="Arial" w:hAnsi="Arial" w:cs="Arial"/>
                <w:b/>
                <w:bCs/>
                <w:color w:val="FF0000"/>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058A002" w14:textId="77777777" w:rsidR="00261FC1" w:rsidRDefault="00261FC1">
            <w:pPr>
              <w:snapToGrid w:val="0"/>
              <w:jc w:val="both"/>
              <w:rPr>
                <w:rFonts w:ascii="Arial" w:hAnsi="Arial" w:cs="Arial"/>
                <w:b/>
                <w:bCs/>
              </w:rPr>
            </w:pPr>
          </w:p>
        </w:tc>
      </w:tr>
      <w:tr w:rsidR="00E83C20" w14:paraId="4A76BCC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51807CD" w14:textId="77777777" w:rsidR="00E83C20" w:rsidRDefault="00E83C20" w:rsidP="00D4627D">
            <w:pPr>
              <w:pStyle w:val="fcase1ertab"/>
              <w:snapToGrid w:val="0"/>
              <w:rPr>
                <w:rFonts w:ascii="Arial" w:hAnsi="Arial" w:cs="Arial"/>
                <w:b/>
                <w:bCs/>
                <w:sz w:val="18"/>
                <w:szCs w:val="18"/>
              </w:rPr>
            </w:pPr>
          </w:p>
          <w:p w14:paraId="25EFFD18"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72633F">
              <w:rPr>
                <w:rFonts w:ascii="Arial" w:hAnsi="Arial" w:cs="Arial"/>
              </w:rPr>
            </w:r>
            <w:r w:rsidR="0072633F">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2CD4F59"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969C3B4" w14:textId="77777777" w:rsidR="00E83C20" w:rsidRPr="00532E6E" w:rsidRDefault="00E83C20" w:rsidP="00D4627D">
            <w:pPr>
              <w:snapToGrid w:val="0"/>
              <w:ind w:left="170" w:right="170"/>
              <w:jc w:val="both"/>
              <w:rPr>
                <w:rFonts w:ascii="Arial" w:hAnsi="Arial" w:cs="Arial"/>
                <w:b/>
                <w:bCs/>
                <w:color w:val="FF0000"/>
                <w:sz w:val="16"/>
                <w:szCs w:val="16"/>
              </w:rPr>
            </w:pPr>
          </w:p>
          <w:p w14:paraId="098596FB" w14:textId="77777777" w:rsidR="00E83C20" w:rsidRPr="00532E6E" w:rsidRDefault="001D7F81" w:rsidP="00D4627D">
            <w:pPr>
              <w:snapToGrid w:val="0"/>
              <w:ind w:left="170" w:right="170"/>
              <w:jc w:val="both"/>
              <w:rPr>
                <w:rFonts w:ascii="Arial" w:hAnsi="Arial" w:cs="Arial"/>
                <w:b/>
                <w:bCs/>
                <w:color w:val="FF0000"/>
                <w:sz w:val="16"/>
                <w:szCs w:val="16"/>
              </w:rPr>
            </w:pPr>
            <w:r w:rsidRPr="00532E6E">
              <w:rPr>
                <w:rFonts w:ascii="Arial" w:hAnsi="Arial" w:cs="Arial"/>
                <w:color w:val="FF0000"/>
                <w:sz w:val="16"/>
                <w:szCs w:val="16"/>
              </w:rPr>
              <w:t>Indiquer l’effectif au 31 déc. de la dernière année faisant l’objet d’une déclaration de chiffre d’affaires au paragraphe E1.</w:t>
            </w:r>
          </w:p>
          <w:p w14:paraId="64FDC358" w14:textId="77777777" w:rsidR="00E83C20" w:rsidRPr="00532E6E" w:rsidRDefault="00E83C20" w:rsidP="00D4627D">
            <w:pPr>
              <w:snapToGrid w:val="0"/>
              <w:ind w:left="170" w:right="170"/>
              <w:jc w:val="both"/>
              <w:rPr>
                <w:rFonts w:ascii="Arial" w:hAnsi="Arial" w:cs="Arial"/>
                <w:b/>
                <w:bCs/>
                <w:color w:val="FF0000"/>
                <w:sz w:val="16"/>
                <w:szCs w:val="16"/>
              </w:rPr>
            </w:pPr>
          </w:p>
          <w:p w14:paraId="763BEE97" w14:textId="77777777" w:rsidR="00E83C20" w:rsidRPr="00532E6E" w:rsidRDefault="00E83C20" w:rsidP="00D4627D">
            <w:pPr>
              <w:snapToGrid w:val="0"/>
              <w:ind w:left="170" w:right="170"/>
              <w:jc w:val="both"/>
              <w:rPr>
                <w:rFonts w:ascii="Arial" w:hAnsi="Arial" w:cs="Arial"/>
                <w:b/>
                <w:bCs/>
                <w:color w:val="FF0000"/>
                <w:sz w:val="16"/>
                <w:szCs w:val="16"/>
              </w:rPr>
            </w:pPr>
          </w:p>
          <w:p w14:paraId="743D1F12" w14:textId="77777777" w:rsidR="00E83C20" w:rsidRPr="00532E6E" w:rsidRDefault="00E83C20" w:rsidP="00D4627D">
            <w:pPr>
              <w:snapToGrid w:val="0"/>
              <w:ind w:right="170"/>
              <w:jc w:val="both"/>
              <w:rPr>
                <w:rFonts w:ascii="Arial" w:hAnsi="Arial" w:cs="Arial"/>
                <w:b/>
                <w:bCs/>
                <w:color w:val="FF0000"/>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7DDFE6E" w14:textId="77777777" w:rsidR="00E83C20" w:rsidRDefault="00E83C20" w:rsidP="00D4627D">
            <w:pPr>
              <w:snapToGrid w:val="0"/>
              <w:jc w:val="both"/>
              <w:rPr>
                <w:rFonts w:ascii="Arial" w:hAnsi="Arial" w:cs="Arial"/>
                <w:b/>
                <w:bCs/>
              </w:rPr>
            </w:pPr>
          </w:p>
        </w:tc>
      </w:tr>
    </w:tbl>
    <w:p w14:paraId="4834A03E" w14:textId="77777777" w:rsidR="00261FC1" w:rsidRDefault="00261FC1" w:rsidP="00D21AD8">
      <w:pPr>
        <w:tabs>
          <w:tab w:val="left" w:pos="-142"/>
          <w:tab w:val="left" w:pos="4111"/>
        </w:tabs>
        <w:rPr>
          <w:rFonts w:ascii="Arial" w:hAnsi="Arial" w:cs="Arial"/>
          <w:b/>
          <w:bCs/>
          <w:sz w:val="22"/>
          <w:szCs w:val="22"/>
        </w:rPr>
      </w:pPr>
    </w:p>
    <w:p w14:paraId="25F439B9" w14:textId="77777777" w:rsidR="002611DA" w:rsidRDefault="002611DA" w:rsidP="00D21AD8">
      <w:pPr>
        <w:tabs>
          <w:tab w:val="left" w:pos="-142"/>
          <w:tab w:val="left" w:pos="4111"/>
        </w:tabs>
        <w:rPr>
          <w:rFonts w:ascii="Arial" w:hAnsi="Arial" w:cs="Arial"/>
          <w:b/>
          <w:bCs/>
          <w:sz w:val="22"/>
          <w:szCs w:val="22"/>
        </w:rPr>
      </w:pPr>
    </w:p>
    <w:p w14:paraId="255747D3" w14:textId="77777777" w:rsidR="00532E6E" w:rsidRDefault="00532E6E"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9ADBCA0" w14:textId="77777777" w:rsidTr="005C765E">
        <w:tc>
          <w:tcPr>
            <w:tcW w:w="10344" w:type="dxa"/>
            <w:shd w:val="clear" w:color="auto" w:fill="66CCFF"/>
          </w:tcPr>
          <w:p w14:paraId="206B266C"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292A133A" w14:textId="77777777" w:rsidR="00D21AD8" w:rsidRDefault="00D21AD8" w:rsidP="00D21AD8">
      <w:pPr>
        <w:tabs>
          <w:tab w:val="left" w:pos="-142"/>
          <w:tab w:val="left" w:pos="4111"/>
        </w:tabs>
        <w:rPr>
          <w:rFonts w:ascii="Arial" w:hAnsi="Arial" w:cs="Arial"/>
          <w:b/>
          <w:bCs/>
          <w:sz w:val="22"/>
          <w:szCs w:val="22"/>
        </w:rPr>
      </w:pPr>
    </w:p>
    <w:p w14:paraId="4E306E6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307AF6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E090F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A25C39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CE8294" w14:textId="77777777" w:rsidR="002611DA" w:rsidRDefault="002611DA">
      <w:pPr>
        <w:suppressAutoHyphens w:val="0"/>
        <w:rPr>
          <w:rFonts w:ascii="Arial" w:hAnsi="Arial" w:cs="Arial"/>
        </w:rPr>
      </w:pPr>
      <w:r>
        <w:rPr>
          <w:rFonts w:ascii="Arial" w:hAnsi="Arial" w:cs="Arial"/>
        </w:rPr>
        <w:br w:type="page"/>
      </w:r>
    </w:p>
    <w:p w14:paraId="1E743D1C"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4AFAD22" w14:textId="77777777" w:rsidTr="00261FC1">
        <w:tc>
          <w:tcPr>
            <w:tcW w:w="10331" w:type="dxa"/>
            <w:shd w:val="clear" w:color="auto" w:fill="66CCFF"/>
          </w:tcPr>
          <w:p w14:paraId="6C5930BD"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291CF8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ED3A0F9"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7D3410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E71A75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92CB41A"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30635F1" w14:textId="77777777" w:rsidR="00C56C9E" w:rsidRDefault="00C56C9E">
      <w:pPr>
        <w:pStyle w:val="En-tte"/>
        <w:tabs>
          <w:tab w:val="clear" w:pos="4536"/>
          <w:tab w:val="clear" w:pos="9072"/>
          <w:tab w:val="left" w:pos="0"/>
          <w:tab w:val="left" w:pos="2160"/>
        </w:tabs>
        <w:rPr>
          <w:rFonts w:ascii="Arial" w:hAnsi="Arial" w:cs="Arial"/>
          <w:b/>
          <w:bCs/>
        </w:rPr>
      </w:pPr>
    </w:p>
    <w:p w14:paraId="305038FE" w14:textId="77777777" w:rsidR="00532E6E" w:rsidRDefault="00532E6E">
      <w:pPr>
        <w:pStyle w:val="En-tte"/>
        <w:tabs>
          <w:tab w:val="clear" w:pos="4536"/>
          <w:tab w:val="clear" w:pos="9072"/>
          <w:tab w:val="left" w:pos="0"/>
          <w:tab w:val="left" w:pos="2160"/>
        </w:tabs>
        <w:rPr>
          <w:rFonts w:ascii="Arial" w:hAnsi="Arial" w:cs="Arial"/>
          <w:b/>
          <w:bCs/>
        </w:rPr>
      </w:pPr>
    </w:p>
    <w:p w14:paraId="10A724F8"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741F68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69111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89AF72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C094F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C33B0D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613CB3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32264A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9C0A99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F360B32" w14:textId="77777777" w:rsidR="00472B25" w:rsidRDefault="00472B25">
            <w:pPr>
              <w:tabs>
                <w:tab w:val="left" w:pos="864"/>
              </w:tabs>
              <w:snapToGrid w:val="0"/>
              <w:spacing w:before="120" w:after="120"/>
              <w:rPr>
                <w:rFonts w:ascii="Arial" w:hAnsi="Arial" w:cs="Arial"/>
                <w:sz w:val="16"/>
                <w:szCs w:val="16"/>
              </w:rPr>
            </w:pPr>
          </w:p>
          <w:p w14:paraId="0758702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6D467A8"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D9974CA" w14:textId="77777777" w:rsidR="00472B25" w:rsidRDefault="00472B25">
            <w:pPr>
              <w:tabs>
                <w:tab w:val="left" w:pos="864"/>
              </w:tabs>
              <w:snapToGrid w:val="0"/>
              <w:spacing w:before="120" w:after="120"/>
              <w:jc w:val="right"/>
              <w:rPr>
                <w:rFonts w:ascii="Arial" w:hAnsi="Arial" w:cs="Arial"/>
                <w:sz w:val="16"/>
                <w:szCs w:val="16"/>
              </w:rPr>
            </w:pPr>
          </w:p>
        </w:tc>
      </w:tr>
      <w:tr w:rsidR="00472B25" w14:paraId="353E24FD" w14:textId="77777777">
        <w:trPr>
          <w:trHeight w:val="737"/>
        </w:trPr>
        <w:tc>
          <w:tcPr>
            <w:tcW w:w="2566" w:type="dxa"/>
            <w:tcBorders>
              <w:left w:val="single" w:sz="8" w:space="0" w:color="000000"/>
              <w:bottom w:val="single" w:sz="8" w:space="0" w:color="000000"/>
            </w:tcBorders>
            <w:shd w:val="clear" w:color="auto" w:fill="auto"/>
          </w:tcPr>
          <w:p w14:paraId="597BB9C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7A92C4BC" w14:textId="77777777" w:rsidR="00472B25" w:rsidRDefault="00472B25">
            <w:pPr>
              <w:tabs>
                <w:tab w:val="left" w:pos="864"/>
              </w:tabs>
              <w:snapToGrid w:val="0"/>
              <w:spacing w:before="120" w:after="120"/>
              <w:rPr>
                <w:rFonts w:ascii="Arial" w:hAnsi="Arial" w:cs="Arial"/>
                <w:sz w:val="16"/>
                <w:szCs w:val="16"/>
              </w:rPr>
            </w:pPr>
          </w:p>
          <w:p w14:paraId="6B924F0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6EF1E74" w14:textId="77777777" w:rsidR="00472B25" w:rsidRDefault="00472B25">
            <w:pPr>
              <w:tabs>
                <w:tab w:val="left" w:pos="864"/>
              </w:tabs>
              <w:snapToGrid w:val="0"/>
              <w:spacing w:before="120" w:after="120"/>
              <w:jc w:val="right"/>
              <w:rPr>
                <w:rFonts w:ascii="Arial" w:hAnsi="Arial" w:cs="Arial"/>
                <w:sz w:val="16"/>
                <w:szCs w:val="16"/>
              </w:rPr>
            </w:pPr>
          </w:p>
          <w:p w14:paraId="7E7030A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107D282" w14:textId="77777777" w:rsidR="00472B25" w:rsidRDefault="00472B25">
            <w:pPr>
              <w:tabs>
                <w:tab w:val="left" w:pos="864"/>
              </w:tabs>
              <w:snapToGrid w:val="0"/>
              <w:spacing w:before="120" w:after="120"/>
              <w:jc w:val="right"/>
              <w:rPr>
                <w:rFonts w:ascii="Arial" w:hAnsi="Arial" w:cs="Arial"/>
                <w:sz w:val="16"/>
                <w:szCs w:val="16"/>
              </w:rPr>
            </w:pPr>
          </w:p>
          <w:p w14:paraId="14239CA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C1DC1B9" w14:textId="77777777" w:rsidR="00472B25" w:rsidRDefault="00472B25">
      <w:pPr>
        <w:tabs>
          <w:tab w:val="left" w:pos="864"/>
        </w:tabs>
        <w:jc w:val="both"/>
        <w:rPr>
          <w:rFonts w:ascii="Arial" w:hAnsi="Arial" w:cs="Arial"/>
        </w:rPr>
      </w:pPr>
    </w:p>
    <w:p w14:paraId="0C9D9872" w14:textId="77777777" w:rsidR="00E657EE" w:rsidRDefault="00E657EE">
      <w:pPr>
        <w:tabs>
          <w:tab w:val="left" w:pos="864"/>
        </w:tabs>
        <w:jc w:val="both"/>
        <w:rPr>
          <w:rFonts w:ascii="Arial" w:hAnsi="Arial" w:cs="Arial"/>
        </w:rPr>
      </w:pPr>
    </w:p>
    <w:p w14:paraId="14EE16C6"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CEC56BE" w14:textId="77777777" w:rsidR="00E657EE" w:rsidRPr="00532E6E" w:rsidRDefault="00E657EE" w:rsidP="00E657EE">
      <w:pPr>
        <w:spacing w:before="120" w:after="120"/>
        <w:rPr>
          <w:rFonts w:ascii="Arial" w:hAnsi="Arial" w:cs="Arial"/>
          <w:color w:val="FF0000"/>
        </w:rPr>
      </w:pPr>
      <w:r w:rsidRPr="00532E6E">
        <w:rPr>
          <w:rFonts w:ascii="Arial" w:hAnsi="Arial" w:cs="Arial"/>
          <w:i/>
          <w:color w:val="FF0000"/>
          <w:sz w:val="18"/>
          <w:szCs w:val="18"/>
        </w:rPr>
        <w:t>(Cocher la case correspondante.)</w:t>
      </w:r>
    </w:p>
    <w:p w14:paraId="61C85BF6"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72633F">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72633F">
        <w:fldChar w:fldCharType="separate"/>
      </w:r>
      <w:r>
        <w:fldChar w:fldCharType="end"/>
      </w:r>
      <w:r>
        <w:t xml:space="preserve">  </w:t>
      </w:r>
    </w:p>
    <w:p w14:paraId="5E7CDB4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6F46C95" w14:textId="77777777" w:rsidR="00614607" w:rsidRDefault="00614607" w:rsidP="00C56C9E">
      <w:pPr>
        <w:tabs>
          <w:tab w:val="left" w:pos="576"/>
          <w:tab w:val="right" w:pos="7200"/>
          <w:tab w:val="right" w:leader="dot" w:pos="10080"/>
        </w:tabs>
        <w:jc w:val="both"/>
        <w:rPr>
          <w:rFonts w:ascii="Arial" w:hAnsi="Arial" w:cs="Arial"/>
        </w:rPr>
      </w:pPr>
    </w:p>
    <w:p w14:paraId="19F688C4" w14:textId="77777777" w:rsidR="00532E6E" w:rsidRDefault="00532E6E"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7A39966" w14:textId="77777777" w:rsidTr="00224E9C">
        <w:tc>
          <w:tcPr>
            <w:tcW w:w="10331" w:type="dxa"/>
            <w:shd w:val="clear" w:color="auto" w:fill="66CCFF"/>
          </w:tcPr>
          <w:p w14:paraId="21E98BC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7A40A48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CF5FF3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44D48E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3F1E6C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2E867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DE8F22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C9E65C3" w14:textId="77777777" w:rsidR="00614607" w:rsidRDefault="00614607">
      <w:pPr>
        <w:pStyle w:val="En-tte"/>
        <w:tabs>
          <w:tab w:val="clear" w:pos="4536"/>
          <w:tab w:val="clear" w:pos="9072"/>
          <w:tab w:val="left" w:pos="864"/>
        </w:tabs>
        <w:rPr>
          <w:rFonts w:ascii="Arial" w:hAnsi="Arial" w:cs="Arial"/>
        </w:rPr>
      </w:pPr>
    </w:p>
    <w:p w14:paraId="53B2A808" w14:textId="77777777" w:rsidR="00532E6E" w:rsidRDefault="00532E6E">
      <w:pPr>
        <w:pStyle w:val="En-tte"/>
        <w:tabs>
          <w:tab w:val="clear" w:pos="4536"/>
          <w:tab w:val="clear" w:pos="9072"/>
          <w:tab w:val="left" w:pos="864"/>
        </w:tabs>
        <w:rPr>
          <w:rFonts w:ascii="Arial" w:hAnsi="Arial" w:cs="Arial"/>
        </w:rPr>
      </w:pPr>
    </w:p>
    <w:p w14:paraId="07E50B9C"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F5632D" w14:textId="77777777">
        <w:tc>
          <w:tcPr>
            <w:tcW w:w="10331" w:type="dxa"/>
            <w:shd w:val="clear" w:color="auto" w:fill="66CCFF"/>
          </w:tcPr>
          <w:p w14:paraId="78FB04D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0EAA2A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46F547B" w14:textId="77777777" w:rsidR="00472B25" w:rsidRDefault="00472B25">
      <w:pPr>
        <w:tabs>
          <w:tab w:val="left" w:pos="576"/>
        </w:tabs>
        <w:rPr>
          <w:rFonts w:ascii="Arial" w:hAnsi="Arial" w:cs="Arial"/>
          <w:iCs/>
        </w:rPr>
      </w:pPr>
    </w:p>
    <w:p w14:paraId="6E08F548"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8B6BC12"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559F48D" w14:textId="77777777" w:rsidR="00472B25" w:rsidRDefault="00472B25">
      <w:pPr>
        <w:pStyle w:val="En-tte"/>
        <w:tabs>
          <w:tab w:val="clear" w:pos="4536"/>
          <w:tab w:val="clear" w:pos="9072"/>
          <w:tab w:val="left" w:pos="864"/>
        </w:tabs>
        <w:rPr>
          <w:rFonts w:ascii="Arial" w:hAnsi="Arial" w:cs="Arial"/>
        </w:rPr>
      </w:pPr>
    </w:p>
    <w:p w14:paraId="2707A249" w14:textId="77777777" w:rsidR="006A5F71" w:rsidRDefault="006A5F71">
      <w:pPr>
        <w:pStyle w:val="En-tte"/>
        <w:tabs>
          <w:tab w:val="clear" w:pos="4536"/>
          <w:tab w:val="clear" w:pos="9072"/>
          <w:tab w:val="left" w:pos="864"/>
        </w:tabs>
        <w:rPr>
          <w:rFonts w:ascii="Arial" w:hAnsi="Arial" w:cs="Arial"/>
        </w:rPr>
      </w:pPr>
    </w:p>
    <w:p w14:paraId="6AE994EC" w14:textId="77777777" w:rsidR="002611DA" w:rsidRDefault="002611DA">
      <w:pPr>
        <w:suppressAutoHyphens w:val="0"/>
        <w:rPr>
          <w:rFonts w:ascii="Arial" w:hAnsi="Arial" w:cs="Arial"/>
        </w:rPr>
      </w:pPr>
      <w:r>
        <w:rPr>
          <w:rFonts w:ascii="Arial" w:hAnsi="Arial" w:cs="Arial"/>
        </w:rPr>
        <w:br w:type="page"/>
      </w:r>
    </w:p>
    <w:p w14:paraId="1E0309BD"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90C7A1" w14:textId="77777777">
        <w:tc>
          <w:tcPr>
            <w:tcW w:w="10331" w:type="dxa"/>
            <w:shd w:val="clear" w:color="auto" w:fill="66CCFF"/>
          </w:tcPr>
          <w:p w14:paraId="75994FA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E4733F1" w14:textId="77777777" w:rsidR="00472B25" w:rsidRDefault="00472B25">
      <w:pPr>
        <w:tabs>
          <w:tab w:val="left" w:pos="426"/>
        </w:tabs>
        <w:jc w:val="both"/>
        <w:rPr>
          <w:rFonts w:ascii="Arial" w:hAnsi="Arial" w:cs="Arial"/>
          <w:spacing w:val="-10"/>
        </w:rPr>
      </w:pPr>
    </w:p>
    <w:p w14:paraId="3CA09731" w14:textId="77777777" w:rsidR="00472B25" w:rsidRDefault="00472B25">
      <w:pPr>
        <w:tabs>
          <w:tab w:val="left" w:pos="426"/>
        </w:tabs>
        <w:jc w:val="both"/>
        <w:rPr>
          <w:rFonts w:ascii="Arial" w:hAnsi="Arial" w:cs="Arial"/>
          <w:spacing w:val="-10"/>
        </w:rPr>
      </w:pPr>
    </w:p>
    <w:p w14:paraId="77D50957"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42D446F1" w14:textId="77777777" w:rsidR="00472B25" w:rsidRDefault="00472B25">
      <w:pPr>
        <w:tabs>
          <w:tab w:val="left" w:pos="426"/>
        </w:tabs>
        <w:jc w:val="both"/>
        <w:rPr>
          <w:rFonts w:ascii="Arial" w:hAnsi="Arial" w:cs="Arial"/>
          <w:spacing w:val="-10"/>
        </w:rPr>
      </w:pPr>
    </w:p>
    <w:p w14:paraId="64B25A99" w14:textId="77777777" w:rsidR="0013398C" w:rsidRDefault="0013398C">
      <w:pPr>
        <w:tabs>
          <w:tab w:val="left" w:pos="426"/>
        </w:tabs>
        <w:jc w:val="both"/>
        <w:rPr>
          <w:rFonts w:ascii="Arial" w:hAnsi="Arial" w:cs="Arial"/>
          <w:spacing w:val="-10"/>
        </w:rPr>
      </w:pPr>
    </w:p>
    <w:p w14:paraId="294A91A0" w14:textId="77777777" w:rsidR="00472B25" w:rsidRDefault="00472B25">
      <w:pPr>
        <w:tabs>
          <w:tab w:val="left" w:pos="426"/>
        </w:tabs>
        <w:jc w:val="both"/>
        <w:rPr>
          <w:rFonts w:ascii="Arial" w:hAnsi="Arial" w:cs="Arial"/>
          <w:spacing w:val="-10"/>
        </w:rPr>
      </w:pPr>
    </w:p>
    <w:p w14:paraId="2CC16C23" w14:textId="77777777" w:rsidR="00472B25" w:rsidRDefault="00472B25">
      <w:pPr>
        <w:tabs>
          <w:tab w:val="left" w:pos="426"/>
        </w:tabs>
        <w:jc w:val="both"/>
        <w:rPr>
          <w:rFonts w:ascii="Arial" w:hAnsi="Arial" w:cs="Arial"/>
          <w:spacing w:val="-10"/>
        </w:rPr>
      </w:pPr>
    </w:p>
    <w:p w14:paraId="135E395C"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0CB2C35" w14:textId="77777777" w:rsidR="00472B25" w:rsidRPr="0013398C" w:rsidRDefault="00472B25">
      <w:pPr>
        <w:tabs>
          <w:tab w:val="left" w:pos="426"/>
        </w:tabs>
        <w:jc w:val="both"/>
        <w:rPr>
          <w:rFonts w:ascii="Arial" w:hAnsi="Arial" w:cs="Arial"/>
          <w:spacing w:val="-10"/>
          <w:sz w:val="22"/>
          <w:szCs w:val="22"/>
        </w:rPr>
      </w:pPr>
    </w:p>
    <w:p w14:paraId="2D6BA00F" w14:textId="77777777" w:rsidR="00472B25" w:rsidRDefault="00472B25">
      <w:pPr>
        <w:tabs>
          <w:tab w:val="left" w:pos="576"/>
        </w:tabs>
        <w:rPr>
          <w:rFonts w:ascii="Arial" w:hAnsi="Arial" w:cs="Arial"/>
        </w:rPr>
      </w:pPr>
    </w:p>
    <w:p w14:paraId="14E818C6" w14:textId="77777777" w:rsidR="00472B25" w:rsidRDefault="00472B25">
      <w:pPr>
        <w:jc w:val="both"/>
        <w:rPr>
          <w:rFonts w:ascii="Arial" w:hAnsi="Arial" w:cs="Arial"/>
        </w:rPr>
      </w:pPr>
    </w:p>
    <w:p w14:paraId="270B15AF" w14:textId="77777777" w:rsidR="00B80B6A" w:rsidRDefault="00B80B6A">
      <w:pPr>
        <w:jc w:val="both"/>
        <w:rPr>
          <w:rFonts w:ascii="Arial" w:hAnsi="Arial" w:cs="Arial"/>
        </w:rPr>
      </w:pPr>
    </w:p>
    <w:p w14:paraId="6F4BA56D" w14:textId="77777777" w:rsidR="00B80B6A" w:rsidRDefault="00B80B6A">
      <w:pPr>
        <w:jc w:val="both"/>
        <w:rPr>
          <w:rFonts w:ascii="Arial" w:hAnsi="Arial" w:cs="Arial"/>
        </w:rPr>
      </w:pPr>
    </w:p>
    <w:p w14:paraId="4416320B" w14:textId="77777777" w:rsidR="00B80B6A" w:rsidRDefault="00B80B6A">
      <w:pPr>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383B4" w14:textId="77777777" w:rsidR="008D2BB3" w:rsidRDefault="008D2BB3">
      <w:r>
        <w:separator/>
      </w:r>
    </w:p>
  </w:endnote>
  <w:endnote w:type="continuationSeparator" w:id="0">
    <w:p w14:paraId="57CF3AA0" w14:textId="77777777" w:rsidR="008D2BB3" w:rsidRDefault="008D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FC1B187" w14:textId="77777777">
      <w:trPr>
        <w:tblHeader/>
      </w:trPr>
      <w:tc>
        <w:tcPr>
          <w:tcW w:w="3513" w:type="dxa"/>
          <w:shd w:val="clear" w:color="auto" w:fill="66CCFF"/>
        </w:tcPr>
        <w:p w14:paraId="789CCC53"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32577581" w14:textId="15552218" w:rsidR="00472B25" w:rsidRPr="00066897" w:rsidRDefault="00D22DEE" w:rsidP="00A72B80">
          <w:pPr>
            <w:shd w:val="clear" w:color="auto" w:fill="66CCFF"/>
            <w:snapToGrid w:val="0"/>
            <w:jc w:val="center"/>
            <w:rPr>
              <w:rFonts w:ascii="Arial" w:hAnsi="Arial" w:cs="Arial"/>
              <w:b/>
              <w:bCs/>
              <w:sz w:val="18"/>
              <w:szCs w:val="18"/>
            </w:rPr>
          </w:pPr>
          <w:r>
            <w:rPr>
              <w:rFonts w:ascii="Arial" w:hAnsi="Arial" w:cs="Arial"/>
              <w:b/>
              <w:i/>
              <w:iCs/>
              <w:sz w:val="18"/>
              <w:szCs w:val="18"/>
            </w:rPr>
            <w:t>Consultation n° EFSOCPM</w:t>
          </w:r>
          <w:r w:rsidR="0072633F">
            <w:rPr>
              <w:rFonts w:ascii="Arial" w:hAnsi="Arial" w:cs="Arial"/>
              <w:b/>
              <w:i/>
              <w:iCs/>
              <w:sz w:val="18"/>
              <w:szCs w:val="18"/>
            </w:rPr>
            <w:t>270</w:t>
          </w:r>
        </w:p>
      </w:tc>
      <w:tc>
        <w:tcPr>
          <w:tcW w:w="900" w:type="dxa"/>
          <w:shd w:val="clear" w:color="auto" w:fill="66CCFF"/>
        </w:tcPr>
        <w:p w14:paraId="60439853"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C37866A"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A72B80">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192C5751"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51E8ADA"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A72B80">
            <w:rPr>
              <w:rStyle w:val="Numrodepage"/>
              <w:rFonts w:cs="Arial"/>
              <w:b/>
              <w:noProof/>
              <w:sz w:val="18"/>
              <w:szCs w:val="18"/>
            </w:rPr>
            <w:t>4</w:t>
          </w:r>
          <w:r w:rsidRPr="00066897">
            <w:rPr>
              <w:rStyle w:val="Numrodepage"/>
              <w:rFonts w:cs="Arial"/>
              <w:b/>
              <w:sz w:val="18"/>
              <w:szCs w:val="18"/>
            </w:rPr>
            <w:fldChar w:fldCharType="end"/>
          </w:r>
        </w:p>
      </w:tc>
    </w:tr>
  </w:tbl>
  <w:p w14:paraId="14C443D7"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DD138" w14:textId="77777777" w:rsidR="008D2BB3" w:rsidRDefault="008D2BB3">
      <w:r>
        <w:separator/>
      </w:r>
    </w:p>
  </w:footnote>
  <w:footnote w:type="continuationSeparator" w:id="0">
    <w:p w14:paraId="24EB5672" w14:textId="77777777" w:rsidR="008D2BB3" w:rsidRDefault="008D2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A0E93"/>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32E6E"/>
    <w:rsid w:val="0056052C"/>
    <w:rsid w:val="0059116B"/>
    <w:rsid w:val="005A5386"/>
    <w:rsid w:val="005B4D8D"/>
    <w:rsid w:val="005C6314"/>
    <w:rsid w:val="005C765E"/>
    <w:rsid w:val="005D2BD5"/>
    <w:rsid w:val="00614607"/>
    <w:rsid w:val="00637C96"/>
    <w:rsid w:val="00652D59"/>
    <w:rsid w:val="006768D8"/>
    <w:rsid w:val="006A5F71"/>
    <w:rsid w:val="006E2F47"/>
    <w:rsid w:val="006E6210"/>
    <w:rsid w:val="0072633F"/>
    <w:rsid w:val="007509C7"/>
    <w:rsid w:val="007A7713"/>
    <w:rsid w:val="007C0A0D"/>
    <w:rsid w:val="00815797"/>
    <w:rsid w:val="00866311"/>
    <w:rsid w:val="008715A8"/>
    <w:rsid w:val="00887F8C"/>
    <w:rsid w:val="008A3707"/>
    <w:rsid w:val="008D2BB3"/>
    <w:rsid w:val="0090530B"/>
    <w:rsid w:val="00906660"/>
    <w:rsid w:val="0094174C"/>
    <w:rsid w:val="009B02E2"/>
    <w:rsid w:val="009D0426"/>
    <w:rsid w:val="009D52FB"/>
    <w:rsid w:val="009D6D88"/>
    <w:rsid w:val="00A05A3B"/>
    <w:rsid w:val="00A05EC2"/>
    <w:rsid w:val="00A72B80"/>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22DEE"/>
    <w:rsid w:val="00D54022"/>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310EA0"/>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C39BD97-EC01-4A45-951A-93A6E2AF311E}">
  <ds:schemaRefs>
    <ds:schemaRef ds:uri="http://schemas.openxmlformats.org/officeDocument/2006/bibliography"/>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1249</Words>
  <Characters>6870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8103</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COURNUT Anthony</cp:lastModifiedBy>
  <cp:revision>10</cp:revision>
  <cp:lastPrinted>2016-03-31T08:52:00Z</cp:lastPrinted>
  <dcterms:created xsi:type="dcterms:W3CDTF">2019-04-03T13:41:00Z</dcterms:created>
  <dcterms:modified xsi:type="dcterms:W3CDTF">2025-06-05T13:57:00Z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